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BD2CB"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5F0501CB" w14:textId="77777777">
        <w:tc>
          <w:tcPr>
            <w:tcW w:w="10419" w:type="dxa"/>
            <w:shd w:val="clear" w:color="auto" w:fill="auto"/>
          </w:tcPr>
          <w:p w14:paraId="5B629A73"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2AC3242B" wp14:editId="54258830">
                  <wp:simplePos x="0" y="0"/>
                  <wp:positionH relativeFrom="margin">
                    <wp:posOffset>2562225</wp:posOffset>
                  </wp:positionH>
                  <wp:positionV relativeFrom="margin">
                    <wp:posOffset>74930</wp:posOffset>
                  </wp:positionV>
                  <wp:extent cx="1180465" cy="1180465"/>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80465" cy="11804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CC0C69" w14:textId="77777777" w:rsidR="00472B25" w:rsidRDefault="00472B25" w:rsidP="005D2BD5">
            <w:pPr>
              <w:pStyle w:val="Pieddepage"/>
              <w:tabs>
                <w:tab w:val="clear" w:pos="4536"/>
                <w:tab w:val="clear" w:pos="9072"/>
              </w:tabs>
              <w:jc w:val="center"/>
            </w:pPr>
          </w:p>
        </w:tc>
      </w:tr>
    </w:tbl>
    <w:p w14:paraId="5E22A714"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104BA25" w14:textId="77777777">
        <w:tc>
          <w:tcPr>
            <w:tcW w:w="9288" w:type="dxa"/>
            <w:shd w:val="clear" w:color="auto" w:fill="66CCFF"/>
          </w:tcPr>
          <w:p w14:paraId="72709E67"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6579C416"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0B6464C6"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257ABF2C" w14:textId="77777777" w:rsidR="00472B25" w:rsidRDefault="00472B25">
            <w:pPr>
              <w:pStyle w:val="Titre8"/>
              <w:tabs>
                <w:tab w:val="num" w:pos="0"/>
                <w:tab w:val="right" w:pos="9639"/>
              </w:tabs>
              <w:spacing w:before="120" w:after="120"/>
            </w:pPr>
            <w:r>
              <w:rPr>
                <w:caps/>
                <w:sz w:val="28"/>
                <w:szCs w:val="28"/>
              </w:rPr>
              <w:t>DC2</w:t>
            </w:r>
          </w:p>
        </w:tc>
      </w:tr>
    </w:tbl>
    <w:p w14:paraId="5D66225D" w14:textId="77777777" w:rsidR="00472B25" w:rsidRDefault="00472B25">
      <w:pPr>
        <w:jc w:val="both"/>
        <w:rPr>
          <w:rFonts w:ascii="Arial" w:hAnsi="Arial" w:cs="Arial"/>
        </w:rPr>
      </w:pPr>
    </w:p>
    <w:p w14:paraId="32412C9E"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09597348"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47A84861"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1DED860F"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082CCE8" w14:textId="77777777">
        <w:tc>
          <w:tcPr>
            <w:tcW w:w="10331" w:type="dxa"/>
            <w:shd w:val="clear" w:color="auto" w:fill="66CCFF"/>
          </w:tcPr>
          <w:p w14:paraId="3C3CB89A"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329F884E" w14:textId="77777777" w:rsidR="00472B25" w:rsidRDefault="00472B25">
      <w:pPr>
        <w:rPr>
          <w:rFonts w:ascii="Arial" w:hAnsi="Arial" w:cs="Arial"/>
          <w:b/>
          <w:bCs/>
        </w:rPr>
      </w:pPr>
    </w:p>
    <w:p w14:paraId="6BD17081" w14:textId="77777777" w:rsidR="004549CE" w:rsidRPr="00771EC7" w:rsidRDefault="004549CE" w:rsidP="004549CE">
      <w:pPr>
        <w:pStyle w:val="En-tte"/>
        <w:tabs>
          <w:tab w:val="clear" w:pos="4536"/>
          <w:tab w:val="clear" w:pos="9072"/>
        </w:tabs>
        <w:rPr>
          <w:rFonts w:ascii="Arial" w:hAnsi="Arial" w:cs="Arial"/>
          <w:color w:val="002060"/>
        </w:rPr>
      </w:pPr>
    </w:p>
    <w:p w14:paraId="5CD5EECF" w14:textId="77777777" w:rsidR="004549CE" w:rsidRPr="00771EC7" w:rsidRDefault="004549CE" w:rsidP="004549CE">
      <w:pPr>
        <w:jc w:val="center"/>
        <w:rPr>
          <w:rFonts w:ascii="Arial" w:hAnsi="Arial" w:cs="Arial"/>
          <w:b/>
          <w:color w:val="002060"/>
          <w:szCs w:val="22"/>
        </w:rPr>
      </w:pPr>
      <w:r w:rsidRPr="00771EC7">
        <w:rPr>
          <w:rFonts w:ascii="Arial" w:hAnsi="Arial" w:cs="Arial"/>
          <w:b/>
          <w:bCs/>
          <w:color w:val="002060"/>
          <w:szCs w:val="22"/>
        </w:rPr>
        <w:t>É</w:t>
      </w:r>
      <w:r w:rsidRPr="00771EC7">
        <w:rPr>
          <w:rFonts w:ascii="Arial" w:hAnsi="Arial" w:cs="Arial"/>
          <w:b/>
          <w:color w:val="002060"/>
          <w:szCs w:val="22"/>
        </w:rPr>
        <w:t>tablissement Français du Sang</w:t>
      </w:r>
    </w:p>
    <w:p w14:paraId="16377569" w14:textId="77777777" w:rsidR="004549CE" w:rsidRPr="00771EC7" w:rsidRDefault="004549CE" w:rsidP="004549CE">
      <w:pPr>
        <w:jc w:val="center"/>
        <w:rPr>
          <w:rFonts w:ascii="Arial" w:hAnsi="Arial" w:cs="Arial"/>
          <w:color w:val="002060"/>
          <w:sz w:val="18"/>
          <w:szCs w:val="18"/>
        </w:rPr>
      </w:pPr>
      <w:r w:rsidRPr="00771EC7">
        <w:rPr>
          <w:rFonts w:ascii="Arial" w:hAnsi="Arial" w:cs="Arial"/>
          <w:color w:val="002060"/>
          <w:sz w:val="18"/>
          <w:szCs w:val="18"/>
        </w:rPr>
        <w:t xml:space="preserve">20 avenue du Stade de France </w:t>
      </w:r>
    </w:p>
    <w:p w14:paraId="689FFA6F" w14:textId="77777777" w:rsidR="004549CE" w:rsidRPr="00771EC7" w:rsidRDefault="004549CE" w:rsidP="004549CE">
      <w:pPr>
        <w:jc w:val="center"/>
        <w:rPr>
          <w:rFonts w:ascii="Arial" w:hAnsi="Arial" w:cs="Arial"/>
          <w:b/>
          <w:color w:val="002060"/>
          <w:sz w:val="18"/>
          <w:szCs w:val="18"/>
        </w:rPr>
      </w:pPr>
      <w:r w:rsidRPr="00771EC7">
        <w:rPr>
          <w:rFonts w:ascii="Arial" w:hAnsi="Arial" w:cs="Arial"/>
          <w:color w:val="002060"/>
          <w:sz w:val="18"/>
          <w:szCs w:val="18"/>
        </w:rPr>
        <w:t>93218 La Plaine Saint Denis</w:t>
      </w:r>
    </w:p>
    <w:p w14:paraId="4DAE0EAC"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4D4B4D5" w14:textId="77777777">
        <w:tc>
          <w:tcPr>
            <w:tcW w:w="10331" w:type="dxa"/>
            <w:shd w:val="clear" w:color="auto" w:fill="66CCFF"/>
          </w:tcPr>
          <w:p w14:paraId="2975BCB2"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5EAA4474" w14:textId="77777777" w:rsidR="00472B25" w:rsidRDefault="00472B25">
      <w:pPr>
        <w:rPr>
          <w:rFonts w:ascii="Arial" w:hAnsi="Arial" w:cs="Arial"/>
          <w:bCs/>
        </w:rPr>
      </w:pPr>
    </w:p>
    <w:p w14:paraId="0AF93501" w14:textId="77777777" w:rsidR="004549CE" w:rsidRPr="00B1059C" w:rsidRDefault="004549CE" w:rsidP="004549CE">
      <w:pPr>
        <w:spacing w:before="60"/>
        <w:ind w:left="6" w:right="459"/>
        <w:jc w:val="center"/>
        <w:rPr>
          <w:rFonts w:ascii="Arial" w:hAnsi="Arial" w:cs="Arial"/>
          <w:b/>
          <w:snapToGrid w:val="0"/>
          <w:color w:val="002060"/>
          <w:sz w:val="24"/>
          <w:szCs w:val="24"/>
        </w:rPr>
      </w:pPr>
      <w:r w:rsidRPr="00B1059C">
        <w:rPr>
          <w:rFonts w:ascii="Arial" w:hAnsi="Arial" w:cs="Arial"/>
          <w:b/>
          <w:snapToGrid w:val="0"/>
          <w:color w:val="002060"/>
          <w:sz w:val="24"/>
          <w:szCs w:val="24"/>
        </w:rPr>
        <w:t>SERVICES D’ASSURANCES</w:t>
      </w:r>
    </w:p>
    <w:p w14:paraId="157321A9" w14:textId="77777777" w:rsidR="004549CE" w:rsidRDefault="004549CE" w:rsidP="004549CE">
      <w:pPr>
        <w:spacing w:before="60"/>
        <w:ind w:left="6" w:right="459"/>
        <w:jc w:val="center"/>
        <w:rPr>
          <w:rFonts w:ascii="Arial" w:hAnsi="Arial" w:cs="Arial"/>
          <w:b/>
          <w:snapToGrid w:val="0"/>
          <w:color w:val="002060"/>
          <w:sz w:val="24"/>
          <w:szCs w:val="24"/>
        </w:rPr>
      </w:pPr>
      <w:r w:rsidRPr="00B1059C">
        <w:rPr>
          <w:rFonts w:ascii="Arial" w:hAnsi="Arial" w:cs="Arial"/>
          <w:b/>
          <w:snapToGrid w:val="0"/>
          <w:color w:val="002060"/>
          <w:sz w:val="24"/>
          <w:szCs w:val="24"/>
        </w:rPr>
        <w:t>Lot 1 : Responsabilité civile des dirigeants</w:t>
      </w:r>
    </w:p>
    <w:p w14:paraId="7CDF1001" w14:textId="77777777" w:rsidR="004549CE" w:rsidRPr="00B1059C" w:rsidRDefault="004549CE" w:rsidP="004549CE">
      <w:pPr>
        <w:spacing w:before="60"/>
        <w:ind w:left="6" w:right="459"/>
        <w:jc w:val="center"/>
        <w:rPr>
          <w:rFonts w:ascii="Arial" w:hAnsi="Arial" w:cs="Arial"/>
          <w:b/>
          <w:snapToGrid w:val="0"/>
          <w:color w:val="002060"/>
          <w:sz w:val="24"/>
          <w:szCs w:val="24"/>
        </w:rPr>
      </w:pPr>
      <w:r>
        <w:rPr>
          <w:rFonts w:ascii="Arial" w:hAnsi="Arial" w:cs="Arial"/>
          <w:b/>
          <w:snapToGrid w:val="0"/>
          <w:color w:val="002060"/>
          <w:sz w:val="24"/>
          <w:szCs w:val="24"/>
        </w:rPr>
        <w:t>Lot n° 2 : Actes Frauduleux</w:t>
      </w:r>
    </w:p>
    <w:p w14:paraId="45110FD3" w14:textId="77777777" w:rsidR="00472B25" w:rsidRDefault="00472B25">
      <w:pPr>
        <w:rPr>
          <w:rFonts w:ascii="Arial" w:hAnsi="Arial" w:cs="Arial"/>
          <w:bCs/>
        </w:rPr>
      </w:pPr>
    </w:p>
    <w:p w14:paraId="3A98EAE5" w14:textId="77777777" w:rsidR="00472B25" w:rsidRDefault="00472B25">
      <w:pPr>
        <w:rPr>
          <w:rFonts w:ascii="Arial" w:hAnsi="Arial" w:cs="Arial"/>
          <w:bCs/>
        </w:rPr>
      </w:pPr>
    </w:p>
    <w:p w14:paraId="1778137C" w14:textId="77777777" w:rsidR="00472B25" w:rsidRDefault="00472B25">
      <w:pPr>
        <w:jc w:val="both"/>
        <w:rPr>
          <w:rFonts w:ascii="Arial" w:hAnsi="Arial" w:cs="Arial"/>
          <w:bCs/>
        </w:rPr>
      </w:pPr>
    </w:p>
    <w:p w14:paraId="749029AD"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7A5879D" w14:textId="77777777">
        <w:tc>
          <w:tcPr>
            <w:tcW w:w="10331" w:type="dxa"/>
            <w:shd w:val="clear" w:color="auto" w:fill="66CCFF"/>
          </w:tcPr>
          <w:p w14:paraId="599BC370"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34506967" w14:textId="77777777" w:rsidR="00472B25" w:rsidRDefault="00472B25">
      <w:pPr>
        <w:pStyle w:val="Titre9"/>
        <w:numPr>
          <w:ilvl w:val="0"/>
          <w:numId w:val="0"/>
        </w:numPr>
        <w:rPr>
          <w:i w:val="0"/>
          <w:sz w:val="20"/>
        </w:rPr>
      </w:pPr>
    </w:p>
    <w:p w14:paraId="0BE86651"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6DA9F95B" w14:textId="77777777" w:rsidR="00472B25" w:rsidRDefault="00472B25">
      <w:pPr>
        <w:pStyle w:val="Titre9"/>
        <w:tabs>
          <w:tab w:val="num" w:pos="0"/>
        </w:tabs>
        <w:ind w:left="0"/>
        <w:jc w:val="both"/>
        <w:rPr>
          <w:i w:val="0"/>
          <w:iCs w:val="0"/>
          <w:sz w:val="20"/>
          <w:szCs w:val="20"/>
        </w:rPr>
      </w:pPr>
    </w:p>
    <w:p w14:paraId="2CD00049"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2A7BD79" w14:textId="77777777" w:rsidR="00472B25" w:rsidRDefault="00472B25">
      <w:pPr>
        <w:jc w:val="both"/>
        <w:rPr>
          <w:rFonts w:ascii="Arial" w:hAnsi="Arial" w:cs="Arial"/>
          <w:b/>
          <w:bCs/>
        </w:rPr>
      </w:pPr>
    </w:p>
    <w:p w14:paraId="381C9357" w14:textId="77777777" w:rsidR="00472B25" w:rsidRDefault="00472B25">
      <w:pPr>
        <w:jc w:val="both"/>
        <w:rPr>
          <w:rFonts w:ascii="Arial" w:hAnsi="Arial" w:cs="Arial"/>
          <w:b/>
          <w:bCs/>
        </w:rPr>
      </w:pPr>
    </w:p>
    <w:p w14:paraId="3B4D35EA" w14:textId="77777777" w:rsidR="00472B25" w:rsidRDefault="00472B25">
      <w:pPr>
        <w:jc w:val="both"/>
        <w:rPr>
          <w:rFonts w:ascii="Arial" w:hAnsi="Arial" w:cs="Arial"/>
          <w:b/>
          <w:bCs/>
        </w:rPr>
      </w:pPr>
    </w:p>
    <w:p w14:paraId="1C1A2C86" w14:textId="77777777" w:rsidR="00472B25" w:rsidRDefault="00472B25">
      <w:pPr>
        <w:jc w:val="both"/>
        <w:rPr>
          <w:rFonts w:ascii="Arial" w:hAnsi="Arial" w:cs="Arial"/>
          <w:b/>
          <w:bCs/>
        </w:rPr>
      </w:pPr>
    </w:p>
    <w:p w14:paraId="332AD457" w14:textId="77777777" w:rsidR="00472B25" w:rsidRDefault="00472B25">
      <w:pPr>
        <w:jc w:val="both"/>
        <w:rPr>
          <w:rFonts w:ascii="Arial" w:hAnsi="Arial" w:cs="Arial"/>
          <w:b/>
          <w:bCs/>
        </w:rPr>
      </w:pPr>
    </w:p>
    <w:p w14:paraId="0D20E846"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427B70AA" w14:textId="77777777" w:rsidR="00472B25" w:rsidRDefault="00472B25">
      <w:pPr>
        <w:jc w:val="both"/>
        <w:rPr>
          <w:rFonts w:ascii="Arial" w:hAnsi="Arial" w:cs="Arial"/>
          <w:b/>
          <w:bCs/>
        </w:rPr>
      </w:pPr>
    </w:p>
    <w:p w14:paraId="149DFC2F" w14:textId="77777777" w:rsidR="00472B25" w:rsidRDefault="00472B25">
      <w:pPr>
        <w:jc w:val="both"/>
        <w:rPr>
          <w:rFonts w:ascii="Arial" w:hAnsi="Arial" w:cs="Arial"/>
          <w:b/>
          <w:bCs/>
        </w:rPr>
      </w:pPr>
    </w:p>
    <w:p w14:paraId="0BE04310" w14:textId="77777777" w:rsidR="00472B25" w:rsidRDefault="00472B25">
      <w:pPr>
        <w:jc w:val="both"/>
        <w:rPr>
          <w:rFonts w:ascii="Arial" w:hAnsi="Arial" w:cs="Arial"/>
          <w:b/>
          <w:bCs/>
        </w:rPr>
      </w:pPr>
    </w:p>
    <w:p w14:paraId="357961D4" w14:textId="77777777" w:rsidR="00472B25" w:rsidRDefault="00472B25">
      <w:pPr>
        <w:jc w:val="both"/>
        <w:rPr>
          <w:rFonts w:ascii="Arial" w:hAnsi="Arial" w:cs="Arial"/>
          <w:b/>
          <w:bCs/>
        </w:rPr>
      </w:pPr>
    </w:p>
    <w:p w14:paraId="0CAAD185" w14:textId="77777777" w:rsidR="00472B25" w:rsidRDefault="00472B25">
      <w:pPr>
        <w:jc w:val="both"/>
        <w:rPr>
          <w:rFonts w:ascii="Arial" w:hAnsi="Arial" w:cs="Arial"/>
          <w:bCs/>
        </w:rPr>
      </w:pPr>
    </w:p>
    <w:p w14:paraId="10348415" w14:textId="77777777" w:rsidR="00472B25" w:rsidRDefault="00472B25">
      <w:pPr>
        <w:jc w:val="both"/>
        <w:rPr>
          <w:rFonts w:ascii="Arial" w:hAnsi="Arial" w:cs="Arial"/>
          <w:bCs/>
        </w:rPr>
      </w:pPr>
    </w:p>
    <w:p w14:paraId="49BBC5E9"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43A462E5"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1472D093"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610EF10D" w14:textId="77777777" w:rsidTr="00D63EF7">
        <w:trPr>
          <w:gridAfter w:val="1"/>
          <w:wAfter w:w="10" w:type="dxa"/>
          <w:trHeight w:val="296"/>
        </w:trPr>
        <w:tc>
          <w:tcPr>
            <w:tcW w:w="8506" w:type="dxa"/>
            <w:gridSpan w:val="2"/>
            <w:shd w:val="clear" w:color="auto" w:fill="auto"/>
            <w:vAlign w:val="center"/>
          </w:tcPr>
          <w:p w14:paraId="13B841AA"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1EBBDB52"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27D993FC" w14:textId="77777777" w:rsidR="00472B25" w:rsidRDefault="00472B25">
            <w:pPr>
              <w:snapToGrid w:val="0"/>
              <w:jc w:val="center"/>
              <w:rPr>
                <w:rFonts w:ascii="Arial" w:hAnsi="Arial" w:cs="Arial"/>
                <w:b/>
                <w:bCs/>
              </w:rPr>
            </w:pPr>
          </w:p>
        </w:tc>
      </w:tr>
      <w:tr w:rsidR="00261FC1" w14:paraId="19FB7700"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5427D01" w14:textId="77777777" w:rsidR="00261FC1" w:rsidRDefault="00261FC1">
            <w:pPr>
              <w:pStyle w:val="fcase1ertab"/>
              <w:snapToGrid w:val="0"/>
              <w:rPr>
                <w:rFonts w:ascii="Arial" w:hAnsi="Arial" w:cs="Arial"/>
                <w:b/>
                <w:bCs/>
              </w:rPr>
            </w:pPr>
          </w:p>
          <w:p w14:paraId="32C25DD0"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E1134">
              <w:fldChar w:fldCharType="separate"/>
            </w:r>
            <w:r>
              <w:fldChar w:fldCharType="end"/>
            </w:r>
            <w:r>
              <w:rPr>
                <w:rFonts w:ascii="Arial" w:hAnsi="Arial" w:cs="Arial"/>
                <w:bCs/>
              </w:rPr>
              <w:t xml:space="preserve"> </w:t>
            </w:r>
            <w:r>
              <w:rPr>
                <w:rFonts w:ascii="Arial" w:hAnsi="Arial" w:cs="Arial"/>
              </w:rPr>
              <w:t>Entreprise adaptée</w:t>
            </w:r>
          </w:p>
          <w:p w14:paraId="6595D538"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4549CE">
              <w:fldChar w:fldCharType="begin"/>
            </w:r>
            <w:r w:rsidR="004549CE">
              <w:instrText xml:space="preserve"> HYPERLINK "https://www.legifrance.gouv.fr/affichCodeArticle.do?cidTexte=LEGITEXT000006072050&amp;idArticle=LEGIARTI000006903712&amp;dateTexte=&amp;categorieLien=cid" </w:instrText>
            </w:r>
            <w:r w:rsidR="004549CE">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4549CE">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4021AB52"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66B64ACB" w14:textId="77777777" w:rsidR="00261FC1" w:rsidRDefault="00261FC1">
            <w:pPr>
              <w:snapToGrid w:val="0"/>
              <w:ind w:left="170" w:right="170"/>
              <w:jc w:val="both"/>
              <w:rPr>
                <w:rFonts w:ascii="Arial" w:hAnsi="Arial" w:cs="Arial"/>
                <w:sz w:val="16"/>
                <w:szCs w:val="16"/>
              </w:rPr>
            </w:pPr>
          </w:p>
          <w:p w14:paraId="7A603E0F"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939D05D" w14:textId="77777777" w:rsidR="00261FC1" w:rsidRDefault="00261FC1">
            <w:pPr>
              <w:snapToGrid w:val="0"/>
              <w:jc w:val="both"/>
              <w:rPr>
                <w:rFonts w:ascii="Arial" w:hAnsi="Arial" w:cs="Arial"/>
                <w:b/>
                <w:bCs/>
              </w:rPr>
            </w:pPr>
          </w:p>
        </w:tc>
      </w:tr>
      <w:tr w:rsidR="00261FC1" w14:paraId="2F9D02CD"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F10EE19" w14:textId="77777777" w:rsidR="00261FC1" w:rsidRDefault="00261FC1">
            <w:pPr>
              <w:pStyle w:val="fcase1ertab"/>
              <w:snapToGrid w:val="0"/>
              <w:rPr>
                <w:rFonts w:ascii="Arial" w:hAnsi="Arial" w:cs="Arial"/>
                <w:b/>
                <w:bCs/>
              </w:rPr>
            </w:pPr>
          </w:p>
          <w:p w14:paraId="278B30A4"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E1134">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5"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21D5CB36"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1E1A2F9" w14:textId="77777777" w:rsidR="00261FC1" w:rsidRDefault="00261FC1">
            <w:pPr>
              <w:snapToGrid w:val="0"/>
              <w:ind w:left="170" w:right="170"/>
              <w:jc w:val="both"/>
              <w:rPr>
                <w:rFonts w:ascii="Arial" w:hAnsi="Arial" w:cs="Arial"/>
                <w:b/>
                <w:bCs/>
                <w:sz w:val="16"/>
                <w:szCs w:val="16"/>
              </w:rPr>
            </w:pPr>
          </w:p>
          <w:p w14:paraId="6835E174"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7617056A"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6C37B163" w14:textId="77777777" w:rsidR="00261FC1" w:rsidRDefault="00261FC1">
            <w:pPr>
              <w:snapToGrid w:val="0"/>
              <w:jc w:val="both"/>
              <w:rPr>
                <w:rFonts w:ascii="Arial" w:hAnsi="Arial" w:cs="Arial"/>
                <w:b/>
                <w:bCs/>
              </w:rPr>
            </w:pPr>
          </w:p>
        </w:tc>
      </w:tr>
      <w:tr w:rsidR="00261FC1" w14:paraId="2836224C"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581323D" w14:textId="77777777" w:rsidR="00261FC1" w:rsidRDefault="00261FC1" w:rsidP="00224E9C">
            <w:pPr>
              <w:pStyle w:val="fcase1ertab"/>
              <w:snapToGrid w:val="0"/>
              <w:rPr>
                <w:rFonts w:ascii="Arial" w:hAnsi="Arial" w:cs="Arial"/>
                <w:b/>
                <w:bCs/>
                <w:sz w:val="18"/>
                <w:szCs w:val="18"/>
              </w:rPr>
            </w:pPr>
          </w:p>
          <w:p w14:paraId="387117BE"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E1134">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6"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65A895BC"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0F85329A" w14:textId="77777777" w:rsidR="00261FC1" w:rsidRDefault="00261FC1" w:rsidP="00224E9C">
            <w:pPr>
              <w:snapToGrid w:val="0"/>
              <w:ind w:left="170" w:right="170"/>
              <w:jc w:val="both"/>
              <w:rPr>
                <w:rFonts w:ascii="Arial" w:hAnsi="Arial" w:cs="Arial"/>
                <w:b/>
                <w:bCs/>
                <w:sz w:val="16"/>
                <w:szCs w:val="16"/>
              </w:rPr>
            </w:pPr>
          </w:p>
          <w:p w14:paraId="03F3079B" w14:textId="77777777" w:rsidR="00261FC1" w:rsidRDefault="00261FC1" w:rsidP="00224E9C">
            <w:pPr>
              <w:snapToGrid w:val="0"/>
              <w:ind w:left="170" w:right="170"/>
              <w:jc w:val="both"/>
              <w:rPr>
                <w:rFonts w:ascii="Arial" w:hAnsi="Arial" w:cs="Arial"/>
                <w:b/>
                <w:bCs/>
                <w:sz w:val="16"/>
                <w:szCs w:val="16"/>
              </w:rPr>
            </w:pPr>
          </w:p>
          <w:p w14:paraId="1D7767A1" w14:textId="77777777" w:rsidR="00261FC1" w:rsidRDefault="00261FC1" w:rsidP="00224E9C">
            <w:pPr>
              <w:snapToGrid w:val="0"/>
              <w:ind w:left="170" w:right="170"/>
              <w:jc w:val="both"/>
              <w:rPr>
                <w:rFonts w:ascii="Arial" w:hAnsi="Arial" w:cs="Arial"/>
                <w:b/>
                <w:bCs/>
                <w:sz w:val="16"/>
                <w:szCs w:val="16"/>
              </w:rPr>
            </w:pPr>
          </w:p>
          <w:p w14:paraId="08CF4650" w14:textId="77777777" w:rsidR="00261FC1" w:rsidRDefault="00261FC1" w:rsidP="00224E9C">
            <w:pPr>
              <w:snapToGrid w:val="0"/>
              <w:ind w:left="170" w:right="170"/>
              <w:jc w:val="both"/>
              <w:rPr>
                <w:rFonts w:ascii="Arial" w:hAnsi="Arial" w:cs="Arial"/>
                <w:b/>
                <w:bCs/>
                <w:sz w:val="16"/>
                <w:szCs w:val="16"/>
              </w:rPr>
            </w:pPr>
          </w:p>
          <w:p w14:paraId="12C90EBB"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4646E118" w14:textId="77777777" w:rsidR="00261FC1" w:rsidRDefault="00261FC1" w:rsidP="00224E9C">
            <w:pPr>
              <w:snapToGrid w:val="0"/>
              <w:jc w:val="both"/>
              <w:rPr>
                <w:rFonts w:ascii="Arial" w:hAnsi="Arial" w:cs="Arial"/>
                <w:b/>
                <w:bCs/>
              </w:rPr>
            </w:pPr>
          </w:p>
        </w:tc>
      </w:tr>
      <w:tr w:rsidR="00261FC1" w14:paraId="23CA0FD6"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FCE8983" w14:textId="77777777" w:rsidR="00261FC1" w:rsidRDefault="00261FC1">
            <w:pPr>
              <w:pStyle w:val="fcase1ertab"/>
              <w:snapToGrid w:val="0"/>
              <w:rPr>
                <w:rFonts w:ascii="Arial" w:hAnsi="Arial" w:cs="Arial"/>
                <w:b/>
                <w:bCs/>
                <w:sz w:val="18"/>
                <w:szCs w:val="18"/>
              </w:rPr>
            </w:pPr>
          </w:p>
          <w:p w14:paraId="717E4080"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E1134">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7"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137D6D82"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4DDEC335" w14:textId="77777777" w:rsidR="00261FC1" w:rsidRDefault="00261FC1">
            <w:pPr>
              <w:snapToGrid w:val="0"/>
              <w:ind w:left="170" w:right="170"/>
              <w:jc w:val="both"/>
              <w:rPr>
                <w:rFonts w:ascii="Arial" w:hAnsi="Arial" w:cs="Arial"/>
                <w:b/>
                <w:bCs/>
                <w:sz w:val="16"/>
                <w:szCs w:val="16"/>
              </w:rPr>
            </w:pPr>
          </w:p>
          <w:p w14:paraId="75F39DD2" w14:textId="77777777" w:rsidR="00261FC1" w:rsidRDefault="00261FC1">
            <w:pPr>
              <w:snapToGrid w:val="0"/>
              <w:ind w:left="170" w:right="170"/>
              <w:jc w:val="both"/>
              <w:rPr>
                <w:rFonts w:ascii="Arial" w:hAnsi="Arial" w:cs="Arial"/>
                <w:b/>
                <w:bCs/>
                <w:sz w:val="16"/>
                <w:szCs w:val="16"/>
              </w:rPr>
            </w:pPr>
          </w:p>
          <w:p w14:paraId="1DFA6BC4" w14:textId="77777777" w:rsidR="00261FC1" w:rsidRDefault="00261FC1">
            <w:pPr>
              <w:snapToGrid w:val="0"/>
              <w:ind w:left="170" w:right="170"/>
              <w:jc w:val="both"/>
              <w:rPr>
                <w:rFonts w:ascii="Arial" w:hAnsi="Arial" w:cs="Arial"/>
                <w:b/>
                <w:bCs/>
                <w:sz w:val="16"/>
                <w:szCs w:val="16"/>
              </w:rPr>
            </w:pPr>
          </w:p>
          <w:p w14:paraId="2B04F607" w14:textId="77777777" w:rsidR="00261FC1" w:rsidRDefault="00261FC1">
            <w:pPr>
              <w:snapToGrid w:val="0"/>
              <w:ind w:left="170" w:right="170"/>
              <w:jc w:val="both"/>
              <w:rPr>
                <w:rFonts w:ascii="Arial" w:hAnsi="Arial" w:cs="Arial"/>
                <w:b/>
                <w:bCs/>
                <w:sz w:val="16"/>
                <w:szCs w:val="16"/>
              </w:rPr>
            </w:pPr>
          </w:p>
          <w:p w14:paraId="785F2A61"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5E9C226" w14:textId="77777777" w:rsidR="00261FC1" w:rsidRDefault="00261FC1">
            <w:pPr>
              <w:snapToGrid w:val="0"/>
              <w:jc w:val="both"/>
              <w:rPr>
                <w:rFonts w:ascii="Arial" w:hAnsi="Arial" w:cs="Arial"/>
                <w:b/>
                <w:bCs/>
              </w:rPr>
            </w:pPr>
          </w:p>
        </w:tc>
      </w:tr>
      <w:tr w:rsidR="00E83C20" w14:paraId="11F64FD3"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9CE4B1A" w14:textId="77777777" w:rsidR="00E83C20" w:rsidRDefault="00E83C20" w:rsidP="00D4627D">
            <w:pPr>
              <w:pStyle w:val="fcase1ertab"/>
              <w:snapToGrid w:val="0"/>
              <w:rPr>
                <w:rFonts w:ascii="Arial" w:hAnsi="Arial" w:cs="Arial"/>
                <w:b/>
                <w:bCs/>
                <w:sz w:val="18"/>
                <w:szCs w:val="18"/>
              </w:rPr>
            </w:pPr>
          </w:p>
          <w:p w14:paraId="1A23ED6E"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4E1134">
              <w:rPr>
                <w:rFonts w:ascii="Arial" w:hAnsi="Arial" w:cs="Arial"/>
              </w:rPr>
            </w:r>
            <w:r w:rsidR="004E1134">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6F58454A"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86707CB" w14:textId="77777777" w:rsidR="00E83C20" w:rsidRDefault="00E83C20" w:rsidP="00D4627D">
            <w:pPr>
              <w:snapToGrid w:val="0"/>
              <w:ind w:left="170" w:right="170"/>
              <w:jc w:val="both"/>
              <w:rPr>
                <w:rFonts w:ascii="Arial" w:hAnsi="Arial" w:cs="Arial"/>
                <w:b/>
                <w:bCs/>
                <w:sz w:val="16"/>
                <w:szCs w:val="16"/>
              </w:rPr>
            </w:pPr>
          </w:p>
          <w:p w14:paraId="13A2BD68"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6548FD45" w14:textId="77777777" w:rsidR="00E83C20" w:rsidRDefault="00E83C20" w:rsidP="00D4627D">
            <w:pPr>
              <w:snapToGrid w:val="0"/>
              <w:ind w:left="170" w:right="170"/>
              <w:jc w:val="both"/>
              <w:rPr>
                <w:rFonts w:ascii="Arial" w:hAnsi="Arial" w:cs="Arial"/>
                <w:b/>
                <w:bCs/>
                <w:sz w:val="16"/>
                <w:szCs w:val="16"/>
              </w:rPr>
            </w:pPr>
          </w:p>
          <w:p w14:paraId="3C292CA3" w14:textId="77777777" w:rsidR="00E83C20" w:rsidRDefault="00E83C20" w:rsidP="00D4627D">
            <w:pPr>
              <w:snapToGrid w:val="0"/>
              <w:ind w:left="170" w:right="170"/>
              <w:jc w:val="both"/>
              <w:rPr>
                <w:rFonts w:ascii="Arial" w:hAnsi="Arial" w:cs="Arial"/>
                <w:b/>
                <w:bCs/>
                <w:sz w:val="16"/>
                <w:szCs w:val="16"/>
              </w:rPr>
            </w:pPr>
          </w:p>
          <w:p w14:paraId="12A24AA0"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771594B1" w14:textId="77777777" w:rsidR="00E83C20" w:rsidRDefault="00E83C20" w:rsidP="00D4627D">
            <w:pPr>
              <w:snapToGrid w:val="0"/>
              <w:jc w:val="both"/>
              <w:rPr>
                <w:rFonts w:ascii="Arial" w:hAnsi="Arial" w:cs="Arial"/>
                <w:b/>
                <w:bCs/>
              </w:rPr>
            </w:pPr>
          </w:p>
        </w:tc>
      </w:tr>
    </w:tbl>
    <w:p w14:paraId="31611F81" w14:textId="77777777" w:rsidR="00261FC1" w:rsidRDefault="00261FC1" w:rsidP="00D21AD8">
      <w:pPr>
        <w:tabs>
          <w:tab w:val="left" w:pos="-142"/>
          <w:tab w:val="left" w:pos="4111"/>
        </w:tabs>
        <w:rPr>
          <w:rFonts w:ascii="Arial" w:hAnsi="Arial" w:cs="Arial"/>
          <w:b/>
          <w:bCs/>
          <w:sz w:val="22"/>
          <w:szCs w:val="22"/>
        </w:rPr>
      </w:pPr>
    </w:p>
    <w:p w14:paraId="76026722"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83564B1" w14:textId="77777777" w:rsidTr="005C765E">
        <w:tc>
          <w:tcPr>
            <w:tcW w:w="10344" w:type="dxa"/>
            <w:shd w:val="clear" w:color="auto" w:fill="66CCFF"/>
          </w:tcPr>
          <w:p w14:paraId="553B8A4C"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6364C765" w14:textId="77777777" w:rsidR="00D21AD8" w:rsidRDefault="00D21AD8" w:rsidP="00D21AD8">
      <w:pPr>
        <w:tabs>
          <w:tab w:val="left" w:pos="-142"/>
          <w:tab w:val="left" w:pos="4111"/>
        </w:tabs>
        <w:rPr>
          <w:rFonts w:ascii="Arial" w:hAnsi="Arial" w:cs="Arial"/>
          <w:b/>
          <w:bCs/>
          <w:sz w:val="22"/>
          <w:szCs w:val="22"/>
        </w:rPr>
      </w:pPr>
    </w:p>
    <w:p w14:paraId="2C425984"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0870DF0B"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D296469"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67FE11EB"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1902554A" w14:textId="77777777" w:rsidR="002611DA" w:rsidRDefault="002611DA">
      <w:pPr>
        <w:suppressAutoHyphens w:val="0"/>
        <w:rPr>
          <w:rFonts w:ascii="Arial" w:hAnsi="Arial" w:cs="Arial"/>
        </w:rPr>
      </w:pPr>
      <w:r>
        <w:rPr>
          <w:rFonts w:ascii="Arial" w:hAnsi="Arial" w:cs="Arial"/>
        </w:rPr>
        <w:br w:type="page"/>
      </w:r>
    </w:p>
    <w:p w14:paraId="098EC776"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A25211B" w14:textId="77777777" w:rsidTr="00261FC1">
        <w:tc>
          <w:tcPr>
            <w:tcW w:w="10331" w:type="dxa"/>
            <w:shd w:val="clear" w:color="auto" w:fill="66CCFF"/>
          </w:tcPr>
          <w:p w14:paraId="4586A999"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5D73F06F"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43DBB42E"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5E9C2B17"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82DFE27"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77BEE1F"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86AC778" w14:textId="77777777" w:rsidR="00C56C9E" w:rsidRDefault="00C56C9E">
      <w:pPr>
        <w:pStyle w:val="En-tte"/>
        <w:tabs>
          <w:tab w:val="clear" w:pos="4536"/>
          <w:tab w:val="clear" w:pos="9072"/>
          <w:tab w:val="left" w:pos="0"/>
          <w:tab w:val="left" w:pos="2160"/>
        </w:tabs>
        <w:rPr>
          <w:rFonts w:ascii="Arial" w:hAnsi="Arial" w:cs="Arial"/>
          <w:b/>
          <w:bCs/>
        </w:rPr>
      </w:pPr>
    </w:p>
    <w:p w14:paraId="737326E0"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23A748E0"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30EF05F"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3A3899F"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3E3873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AC6CC0E"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78EF9B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1F73609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0F282EE7"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139C04D9" w14:textId="77777777" w:rsidR="00472B25" w:rsidRDefault="00472B25">
            <w:pPr>
              <w:tabs>
                <w:tab w:val="left" w:pos="864"/>
              </w:tabs>
              <w:snapToGrid w:val="0"/>
              <w:spacing w:before="120" w:after="120"/>
              <w:rPr>
                <w:rFonts w:ascii="Arial" w:hAnsi="Arial" w:cs="Arial"/>
                <w:sz w:val="16"/>
                <w:szCs w:val="16"/>
              </w:rPr>
            </w:pPr>
          </w:p>
          <w:p w14:paraId="6372C3C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44CCDBE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21CA1AF" w14:textId="77777777" w:rsidR="00472B25" w:rsidRDefault="00472B25">
            <w:pPr>
              <w:tabs>
                <w:tab w:val="left" w:pos="864"/>
              </w:tabs>
              <w:snapToGrid w:val="0"/>
              <w:spacing w:before="120" w:after="120"/>
              <w:jc w:val="right"/>
              <w:rPr>
                <w:rFonts w:ascii="Arial" w:hAnsi="Arial" w:cs="Arial"/>
                <w:sz w:val="16"/>
                <w:szCs w:val="16"/>
              </w:rPr>
            </w:pPr>
          </w:p>
        </w:tc>
      </w:tr>
      <w:tr w:rsidR="00472B25" w14:paraId="24CF833C" w14:textId="77777777">
        <w:trPr>
          <w:trHeight w:val="737"/>
        </w:trPr>
        <w:tc>
          <w:tcPr>
            <w:tcW w:w="2566" w:type="dxa"/>
            <w:tcBorders>
              <w:left w:val="single" w:sz="8" w:space="0" w:color="000000"/>
              <w:bottom w:val="single" w:sz="8" w:space="0" w:color="000000"/>
            </w:tcBorders>
            <w:shd w:val="clear" w:color="auto" w:fill="auto"/>
          </w:tcPr>
          <w:p w14:paraId="284E16B2"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56C962DC" w14:textId="77777777" w:rsidR="00472B25" w:rsidRDefault="00472B25">
            <w:pPr>
              <w:tabs>
                <w:tab w:val="left" w:pos="864"/>
              </w:tabs>
              <w:snapToGrid w:val="0"/>
              <w:spacing w:before="120" w:after="120"/>
              <w:rPr>
                <w:rFonts w:ascii="Arial" w:hAnsi="Arial" w:cs="Arial"/>
                <w:sz w:val="16"/>
                <w:szCs w:val="16"/>
              </w:rPr>
            </w:pPr>
          </w:p>
          <w:p w14:paraId="06E2749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38A01A41" w14:textId="77777777" w:rsidR="00472B25" w:rsidRDefault="00472B25">
            <w:pPr>
              <w:tabs>
                <w:tab w:val="left" w:pos="864"/>
              </w:tabs>
              <w:snapToGrid w:val="0"/>
              <w:spacing w:before="120" w:after="120"/>
              <w:jc w:val="right"/>
              <w:rPr>
                <w:rFonts w:ascii="Arial" w:hAnsi="Arial" w:cs="Arial"/>
                <w:sz w:val="16"/>
                <w:szCs w:val="16"/>
              </w:rPr>
            </w:pPr>
          </w:p>
          <w:p w14:paraId="711BEF1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57AFA656" w14:textId="77777777" w:rsidR="00472B25" w:rsidRDefault="00472B25">
            <w:pPr>
              <w:tabs>
                <w:tab w:val="left" w:pos="864"/>
              </w:tabs>
              <w:snapToGrid w:val="0"/>
              <w:spacing w:before="120" w:after="120"/>
              <w:jc w:val="right"/>
              <w:rPr>
                <w:rFonts w:ascii="Arial" w:hAnsi="Arial" w:cs="Arial"/>
                <w:sz w:val="16"/>
                <w:szCs w:val="16"/>
              </w:rPr>
            </w:pPr>
          </w:p>
          <w:p w14:paraId="088D039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7EA644C" w14:textId="77777777" w:rsidR="00472B25" w:rsidRDefault="00472B25">
      <w:pPr>
        <w:tabs>
          <w:tab w:val="left" w:pos="864"/>
        </w:tabs>
        <w:jc w:val="both"/>
        <w:rPr>
          <w:rFonts w:ascii="Arial" w:hAnsi="Arial" w:cs="Arial"/>
        </w:rPr>
      </w:pPr>
    </w:p>
    <w:p w14:paraId="061686BD" w14:textId="77777777" w:rsidR="00E657EE" w:rsidRDefault="00E657EE">
      <w:pPr>
        <w:tabs>
          <w:tab w:val="left" w:pos="864"/>
        </w:tabs>
        <w:jc w:val="both"/>
        <w:rPr>
          <w:rFonts w:ascii="Arial" w:hAnsi="Arial" w:cs="Arial"/>
        </w:rPr>
      </w:pPr>
    </w:p>
    <w:p w14:paraId="293BACF2"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716680CD"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04681DDB"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4E1134">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4E1134">
        <w:fldChar w:fldCharType="separate"/>
      </w:r>
      <w:r>
        <w:fldChar w:fldCharType="end"/>
      </w:r>
      <w:r>
        <w:t xml:space="preserve">  </w:t>
      </w:r>
    </w:p>
    <w:p w14:paraId="294E04E5"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311E90B8"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AB7510B" w14:textId="77777777" w:rsidTr="00224E9C">
        <w:tc>
          <w:tcPr>
            <w:tcW w:w="10331" w:type="dxa"/>
            <w:shd w:val="clear" w:color="auto" w:fill="66CCFF"/>
          </w:tcPr>
          <w:p w14:paraId="7CA2C047"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35ACC02E"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F556C7E"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4B2FF810"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0A4C52EF"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D165B7D"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4DC09AE2"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7102AD16" w14:textId="77777777" w:rsidR="00614607" w:rsidRDefault="00614607">
      <w:pPr>
        <w:pStyle w:val="En-tte"/>
        <w:tabs>
          <w:tab w:val="clear" w:pos="4536"/>
          <w:tab w:val="clear" w:pos="9072"/>
          <w:tab w:val="left" w:pos="864"/>
        </w:tabs>
        <w:rPr>
          <w:rFonts w:ascii="Arial" w:hAnsi="Arial" w:cs="Arial"/>
        </w:rPr>
      </w:pPr>
    </w:p>
    <w:p w14:paraId="0EB70ECB"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826FDD4" w14:textId="77777777">
        <w:tc>
          <w:tcPr>
            <w:tcW w:w="10331" w:type="dxa"/>
            <w:shd w:val="clear" w:color="auto" w:fill="66CCFF"/>
          </w:tcPr>
          <w:p w14:paraId="1FBF4782"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5AE458F3"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05353F31" w14:textId="77777777" w:rsidR="00472B25" w:rsidRDefault="00472B25">
      <w:pPr>
        <w:tabs>
          <w:tab w:val="left" w:pos="576"/>
        </w:tabs>
        <w:rPr>
          <w:rFonts w:ascii="Arial" w:hAnsi="Arial" w:cs="Arial"/>
          <w:iCs/>
        </w:rPr>
      </w:pPr>
    </w:p>
    <w:p w14:paraId="66C5F744"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53ABDBF2"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0321B081" w14:textId="77777777" w:rsidR="00472B25" w:rsidRDefault="00472B25">
      <w:pPr>
        <w:pStyle w:val="En-tte"/>
        <w:tabs>
          <w:tab w:val="clear" w:pos="4536"/>
          <w:tab w:val="clear" w:pos="9072"/>
          <w:tab w:val="left" w:pos="864"/>
        </w:tabs>
        <w:rPr>
          <w:rFonts w:ascii="Arial" w:hAnsi="Arial" w:cs="Arial"/>
        </w:rPr>
      </w:pPr>
    </w:p>
    <w:p w14:paraId="3E7CF352" w14:textId="77777777" w:rsidR="006A5F71" w:rsidRDefault="006A5F71">
      <w:pPr>
        <w:pStyle w:val="En-tte"/>
        <w:tabs>
          <w:tab w:val="clear" w:pos="4536"/>
          <w:tab w:val="clear" w:pos="9072"/>
          <w:tab w:val="left" w:pos="864"/>
        </w:tabs>
        <w:rPr>
          <w:rFonts w:ascii="Arial" w:hAnsi="Arial" w:cs="Arial"/>
        </w:rPr>
      </w:pPr>
    </w:p>
    <w:p w14:paraId="5A8F5BF1" w14:textId="77777777" w:rsidR="002611DA" w:rsidRDefault="002611DA">
      <w:pPr>
        <w:suppressAutoHyphens w:val="0"/>
        <w:rPr>
          <w:rFonts w:ascii="Arial" w:hAnsi="Arial" w:cs="Arial"/>
        </w:rPr>
      </w:pPr>
      <w:r>
        <w:rPr>
          <w:rFonts w:ascii="Arial" w:hAnsi="Arial" w:cs="Arial"/>
        </w:rPr>
        <w:br w:type="page"/>
      </w:r>
    </w:p>
    <w:p w14:paraId="48C72483"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CFEAD70" w14:textId="77777777">
        <w:tc>
          <w:tcPr>
            <w:tcW w:w="10331" w:type="dxa"/>
            <w:shd w:val="clear" w:color="auto" w:fill="66CCFF"/>
          </w:tcPr>
          <w:p w14:paraId="1AD08803"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61506D10" w14:textId="77777777" w:rsidR="00472B25" w:rsidRDefault="00472B25">
      <w:pPr>
        <w:tabs>
          <w:tab w:val="left" w:pos="426"/>
        </w:tabs>
        <w:jc w:val="both"/>
        <w:rPr>
          <w:rFonts w:ascii="Arial" w:hAnsi="Arial" w:cs="Arial"/>
          <w:spacing w:val="-10"/>
        </w:rPr>
      </w:pPr>
    </w:p>
    <w:p w14:paraId="6574F4AC" w14:textId="77777777" w:rsidR="00472B25" w:rsidRDefault="00472B25">
      <w:pPr>
        <w:tabs>
          <w:tab w:val="left" w:pos="426"/>
        </w:tabs>
        <w:jc w:val="both"/>
        <w:rPr>
          <w:rFonts w:ascii="Arial" w:hAnsi="Arial" w:cs="Arial"/>
          <w:spacing w:val="-10"/>
        </w:rPr>
      </w:pPr>
    </w:p>
    <w:p w14:paraId="52DB5FF9"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44FDA61A" w14:textId="77777777" w:rsidR="00472B25" w:rsidRDefault="00472B25">
      <w:pPr>
        <w:tabs>
          <w:tab w:val="left" w:pos="426"/>
        </w:tabs>
        <w:jc w:val="both"/>
        <w:rPr>
          <w:rFonts w:ascii="Arial" w:hAnsi="Arial" w:cs="Arial"/>
          <w:spacing w:val="-10"/>
        </w:rPr>
      </w:pPr>
    </w:p>
    <w:p w14:paraId="51DA1AB2" w14:textId="77777777" w:rsidR="0013398C" w:rsidRDefault="0013398C">
      <w:pPr>
        <w:tabs>
          <w:tab w:val="left" w:pos="426"/>
        </w:tabs>
        <w:jc w:val="both"/>
        <w:rPr>
          <w:rFonts w:ascii="Arial" w:hAnsi="Arial" w:cs="Arial"/>
          <w:spacing w:val="-10"/>
        </w:rPr>
      </w:pPr>
    </w:p>
    <w:p w14:paraId="373F040B" w14:textId="77777777" w:rsidR="00472B25" w:rsidRDefault="00472B25">
      <w:pPr>
        <w:tabs>
          <w:tab w:val="left" w:pos="426"/>
        </w:tabs>
        <w:jc w:val="both"/>
        <w:rPr>
          <w:rFonts w:ascii="Arial" w:hAnsi="Arial" w:cs="Arial"/>
          <w:spacing w:val="-10"/>
        </w:rPr>
      </w:pPr>
    </w:p>
    <w:p w14:paraId="078AEA9F" w14:textId="77777777" w:rsidR="00472B25" w:rsidRDefault="00472B25">
      <w:pPr>
        <w:tabs>
          <w:tab w:val="left" w:pos="426"/>
        </w:tabs>
        <w:jc w:val="both"/>
        <w:rPr>
          <w:rFonts w:ascii="Arial" w:hAnsi="Arial" w:cs="Arial"/>
          <w:spacing w:val="-10"/>
        </w:rPr>
      </w:pPr>
    </w:p>
    <w:p w14:paraId="77579A51"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76C81D58" w14:textId="77777777" w:rsidR="00472B25" w:rsidRPr="0013398C" w:rsidRDefault="00472B25">
      <w:pPr>
        <w:tabs>
          <w:tab w:val="left" w:pos="426"/>
        </w:tabs>
        <w:jc w:val="both"/>
        <w:rPr>
          <w:rFonts w:ascii="Arial" w:hAnsi="Arial" w:cs="Arial"/>
          <w:spacing w:val="-10"/>
          <w:sz w:val="22"/>
          <w:szCs w:val="22"/>
        </w:rPr>
      </w:pPr>
    </w:p>
    <w:p w14:paraId="761AA5FD" w14:textId="77777777" w:rsidR="00472B25" w:rsidRDefault="00472B25">
      <w:pPr>
        <w:tabs>
          <w:tab w:val="left" w:pos="576"/>
        </w:tabs>
        <w:rPr>
          <w:rFonts w:ascii="Arial" w:hAnsi="Arial" w:cs="Arial"/>
        </w:rPr>
      </w:pPr>
    </w:p>
    <w:p w14:paraId="775EBFD6" w14:textId="77777777" w:rsidR="00472B25" w:rsidRDefault="00472B25">
      <w:pPr>
        <w:jc w:val="both"/>
        <w:rPr>
          <w:rFonts w:ascii="Arial" w:hAnsi="Arial" w:cs="Arial"/>
        </w:rPr>
      </w:pPr>
    </w:p>
    <w:p w14:paraId="08F2685C" w14:textId="77777777" w:rsidR="00B80B6A" w:rsidRDefault="00B80B6A">
      <w:pPr>
        <w:jc w:val="both"/>
        <w:rPr>
          <w:rFonts w:ascii="Arial" w:hAnsi="Arial" w:cs="Arial"/>
        </w:rPr>
      </w:pPr>
    </w:p>
    <w:p w14:paraId="569A4F63" w14:textId="77777777" w:rsidR="00B80B6A" w:rsidRDefault="00B80B6A">
      <w:pPr>
        <w:jc w:val="both"/>
        <w:rPr>
          <w:rFonts w:ascii="Arial" w:hAnsi="Arial" w:cs="Arial"/>
        </w:rPr>
      </w:pPr>
    </w:p>
    <w:p w14:paraId="78E46B1E" w14:textId="77777777" w:rsidR="00B80B6A" w:rsidRDefault="00B80B6A">
      <w:pPr>
        <w:jc w:val="both"/>
        <w:rPr>
          <w:rFonts w:ascii="Arial" w:hAnsi="Arial" w:cs="Arial"/>
        </w:rPr>
      </w:pPr>
    </w:p>
    <w:p w14:paraId="6DEE5C26" w14:textId="77777777" w:rsidR="00B80B6A" w:rsidRDefault="00B80B6A">
      <w:pPr>
        <w:jc w:val="both"/>
        <w:rPr>
          <w:rFonts w:ascii="Arial" w:hAnsi="Arial" w:cs="Arial"/>
        </w:rPr>
      </w:pPr>
    </w:p>
    <w:p w14:paraId="6C52208D" w14:textId="77777777" w:rsidR="00B80B6A" w:rsidRDefault="00B80B6A">
      <w:pPr>
        <w:jc w:val="both"/>
        <w:rPr>
          <w:rFonts w:ascii="Arial" w:hAnsi="Arial" w:cs="Arial"/>
        </w:rPr>
      </w:pPr>
    </w:p>
    <w:p w14:paraId="25B7C014" w14:textId="77777777" w:rsidR="00B80B6A" w:rsidRDefault="00B80B6A">
      <w:pPr>
        <w:jc w:val="both"/>
        <w:rPr>
          <w:rFonts w:ascii="Arial" w:hAnsi="Arial" w:cs="Arial"/>
        </w:rPr>
      </w:pPr>
    </w:p>
    <w:p w14:paraId="155086AD" w14:textId="77777777" w:rsidR="00B80B6A" w:rsidRDefault="00B80B6A">
      <w:pPr>
        <w:jc w:val="both"/>
        <w:rPr>
          <w:rFonts w:ascii="Arial" w:hAnsi="Arial" w:cs="Arial"/>
        </w:rPr>
      </w:pPr>
    </w:p>
    <w:p w14:paraId="4D4B524B" w14:textId="77777777" w:rsidR="00B80B6A" w:rsidRDefault="00B80B6A">
      <w:pPr>
        <w:jc w:val="both"/>
        <w:rPr>
          <w:rFonts w:ascii="Arial" w:hAnsi="Arial" w:cs="Arial"/>
        </w:rPr>
      </w:pPr>
    </w:p>
    <w:p w14:paraId="5DA0F0F8" w14:textId="77777777" w:rsidR="00B80B6A" w:rsidRDefault="00B80B6A">
      <w:pPr>
        <w:jc w:val="both"/>
        <w:rPr>
          <w:rFonts w:ascii="Arial" w:hAnsi="Arial" w:cs="Arial"/>
        </w:rPr>
      </w:pPr>
    </w:p>
    <w:p w14:paraId="02493F40" w14:textId="77777777" w:rsidR="00B80B6A" w:rsidRDefault="00B80B6A">
      <w:pPr>
        <w:jc w:val="both"/>
        <w:rPr>
          <w:rFonts w:ascii="Arial" w:hAnsi="Arial" w:cs="Arial"/>
        </w:rPr>
      </w:pPr>
    </w:p>
    <w:p w14:paraId="4F0C35F8" w14:textId="77777777" w:rsidR="00B80B6A" w:rsidRDefault="00B80B6A">
      <w:pPr>
        <w:jc w:val="both"/>
        <w:rPr>
          <w:rFonts w:ascii="Arial" w:hAnsi="Arial" w:cs="Arial"/>
        </w:rPr>
      </w:pPr>
    </w:p>
    <w:p w14:paraId="227F3C05" w14:textId="77777777" w:rsidR="00B80B6A" w:rsidRDefault="00B80B6A">
      <w:pPr>
        <w:jc w:val="both"/>
        <w:rPr>
          <w:rFonts w:ascii="Arial" w:hAnsi="Arial" w:cs="Arial"/>
        </w:rPr>
      </w:pPr>
    </w:p>
    <w:p w14:paraId="062E5CE5" w14:textId="77777777" w:rsidR="00B80B6A" w:rsidRDefault="00B80B6A">
      <w:pPr>
        <w:jc w:val="both"/>
        <w:rPr>
          <w:rFonts w:ascii="Arial" w:hAnsi="Arial" w:cs="Arial"/>
        </w:rPr>
      </w:pPr>
    </w:p>
    <w:p w14:paraId="3BAE5ED6" w14:textId="77777777" w:rsidR="00B80B6A" w:rsidRDefault="00B80B6A">
      <w:pPr>
        <w:jc w:val="both"/>
        <w:rPr>
          <w:rFonts w:ascii="Arial" w:hAnsi="Arial" w:cs="Arial"/>
        </w:rPr>
      </w:pPr>
    </w:p>
    <w:p w14:paraId="2B790093" w14:textId="77777777" w:rsidR="00B80B6A" w:rsidRDefault="00B80B6A">
      <w:pPr>
        <w:jc w:val="both"/>
        <w:rPr>
          <w:rFonts w:ascii="Arial" w:hAnsi="Arial" w:cs="Arial"/>
        </w:rPr>
      </w:pPr>
    </w:p>
    <w:p w14:paraId="5C17D028" w14:textId="77777777" w:rsidR="00B80B6A" w:rsidRDefault="00B80B6A">
      <w:pPr>
        <w:jc w:val="both"/>
        <w:rPr>
          <w:rFonts w:ascii="Arial" w:hAnsi="Arial" w:cs="Arial"/>
        </w:rPr>
      </w:pPr>
    </w:p>
    <w:p w14:paraId="189976AF" w14:textId="77777777" w:rsidR="00B80B6A" w:rsidRDefault="00B80B6A">
      <w:pPr>
        <w:jc w:val="both"/>
        <w:rPr>
          <w:rFonts w:ascii="Arial" w:hAnsi="Arial" w:cs="Arial"/>
        </w:rPr>
      </w:pPr>
    </w:p>
    <w:p w14:paraId="526ADD7B" w14:textId="77777777" w:rsidR="00B71E45" w:rsidRDefault="00B71E45">
      <w:pPr>
        <w:jc w:val="both"/>
        <w:rPr>
          <w:rFonts w:ascii="Arial" w:hAnsi="Arial" w:cs="Arial"/>
        </w:rPr>
      </w:pPr>
    </w:p>
    <w:p w14:paraId="68BFA394" w14:textId="77777777" w:rsidR="00B71E45" w:rsidRDefault="00B71E45">
      <w:pPr>
        <w:jc w:val="both"/>
        <w:rPr>
          <w:rFonts w:ascii="Arial" w:hAnsi="Arial" w:cs="Arial"/>
        </w:rPr>
      </w:pPr>
    </w:p>
    <w:p w14:paraId="1AF35430" w14:textId="77777777" w:rsidR="00B71E45" w:rsidRDefault="00B71E45">
      <w:pPr>
        <w:jc w:val="both"/>
        <w:rPr>
          <w:rFonts w:ascii="Arial" w:hAnsi="Arial" w:cs="Arial"/>
        </w:rPr>
      </w:pPr>
    </w:p>
    <w:p w14:paraId="03F16CBD" w14:textId="77777777" w:rsidR="00B71E45" w:rsidRDefault="00B71E45">
      <w:pPr>
        <w:jc w:val="both"/>
        <w:rPr>
          <w:rFonts w:ascii="Arial" w:hAnsi="Arial" w:cs="Arial"/>
        </w:rPr>
      </w:pPr>
    </w:p>
    <w:p w14:paraId="5FE54415" w14:textId="77777777" w:rsidR="00B80B6A" w:rsidRDefault="00B80B6A">
      <w:pPr>
        <w:jc w:val="both"/>
        <w:rPr>
          <w:rFonts w:ascii="Arial" w:hAnsi="Arial" w:cs="Arial"/>
        </w:rPr>
      </w:pPr>
    </w:p>
    <w:p w14:paraId="7971C705" w14:textId="77777777" w:rsidR="00B71E45" w:rsidRDefault="00B71E45">
      <w:pPr>
        <w:jc w:val="both"/>
        <w:rPr>
          <w:rFonts w:ascii="Arial" w:hAnsi="Arial" w:cs="Arial"/>
        </w:rPr>
      </w:pPr>
    </w:p>
    <w:p w14:paraId="1CED1284" w14:textId="77777777" w:rsidR="00B71E45" w:rsidRDefault="00B71E45">
      <w:pPr>
        <w:jc w:val="both"/>
        <w:rPr>
          <w:rFonts w:ascii="Arial" w:hAnsi="Arial" w:cs="Arial"/>
        </w:rPr>
      </w:pPr>
    </w:p>
    <w:p w14:paraId="4DEC03A1" w14:textId="77777777" w:rsidR="00B71E45" w:rsidRDefault="00B71E45">
      <w:pPr>
        <w:jc w:val="both"/>
        <w:rPr>
          <w:rFonts w:ascii="Arial" w:hAnsi="Arial" w:cs="Arial"/>
        </w:rPr>
      </w:pPr>
    </w:p>
    <w:p w14:paraId="725421BC" w14:textId="77777777" w:rsidR="00B71E45" w:rsidRDefault="00B71E45">
      <w:pPr>
        <w:jc w:val="both"/>
        <w:rPr>
          <w:rFonts w:ascii="Arial" w:hAnsi="Arial" w:cs="Arial"/>
        </w:rPr>
      </w:pPr>
    </w:p>
    <w:p w14:paraId="209F18DE" w14:textId="77777777" w:rsidR="00B71E45" w:rsidRDefault="00B71E45">
      <w:pPr>
        <w:jc w:val="both"/>
        <w:rPr>
          <w:rFonts w:ascii="Arial" w:hAnsi="Arial" w:cs="Arial"/>
        </w:rPr>
      </w:pPr>
    </w:p>
    <w:p w14:paraId="1289C1F6" w14:textId="77777777" w:rsidR="00B71E45" w:rsidRDefault="00B71E45">
      <w:pPr>
        <w:jc w:val="both"/>
        <w:rPr>
          <w:rFonts w:ascii="Arial" w:hAnsi="Arial" w:cs="Arial"/>
        </w:rPr>
      </w:pPr>
    </w:p>
    <w:p w14:paraId="49E2AE84" w14:textId="77777777" w:rsidR="00B71E45" w:rsidRDefault="00B71E45">
      <w:pPr>
        <w:jc w:val="both"/>
        <w:rPr>
          <w:rFonts w:ascii="Arial" w:hAnsi="Arial" w:cs="Arial"/>
        </w:rPr>
      </w:pPr>
    </w:p>
    <w:p w14:paraId="184DE7FB" w14:textId="77777777" w:rsidR="00B71E45" w:rsidRDefault="00B71E45">
      <w:pPr>
        <w:jc w:val="both"/>
        <w:rPr>
          <w:rFonts w:ascii="Arial" w:hAnsi="Arial" w:cs="Arial"/>
        </w:rPr>
      </w:pPr>
    </w:p>
    <w:p w14:paraId="7FC93C7B" w14:textId="77777777" w:rsidR="00B71E45" w:rsidRDefault="00B71E45">
      <w:pPr>
        <w:jc w:val="both"/>
        <w:rPr>
          <w:rFonts w:ascii="Arial" w:hAnsi="Arial" w:cs="Arial"/>
        </w:rPr>
      </w:pPr>
    </w:p>
    <w:p w14:paraId="662232A4" w14:textId="77777777" w:rsidR="00B71E45" w:rsidRDefault="00B71E45">
      <w:pPr>
        <w:jc w:val="both"/>
        <w:rPr>
          <w:rFonts w:ascii="Arial" w:hAnsi="Arial" w:cs="Arial"/>
        </w:rPr>
      </w:pPr>
    </w:p>
    <w:p w14:paraId="48FDB670" w14:textId="77777777" w:rsidR="00B71E45" w:rsidRDefault="00B71E45">
      <w:pPr>
        <w:jc w:val="both"/>
        <w:rPr>
          <w:rFonts w:ascii="Arial" w:hAnsi="Arial" w:cs="Arial"/>
        </w:rPr>
      </w:pPr>
    </w:p>
    <w:p w14:paraId="484CC000" w14:textId="77777777" w:rsidR="00B71E45" w:rsidRDefault="00B71E45">
      <w:pPr>
        <w:jc w:val="both"/>
        <w:rPr>
          <w:rFonts w:ascii="Arial" w:hAnsi="Arial" w:cs="Arial"/>
        </w:rPr>
      </w:pPr>
    </w:p>
    <w:p w14:paraId="436EAD9F" w14:textId="77777777" w:rsidR="00B71E45" w:rsidRDefault="00B71E45">
      <w:pPr>
        <w:jc w:val="both"/>
        <w:rPr>
          <w:rFonts w:ascii="Arial" w:hAnsi="Arial" w:cs="Arial"/>
        </w:rPr>
      </w:pPr>
    </w:p>
    <w:p w14:paraId="08077CA4" w14:textId="77777777" w:rsidR="00B71E45" w:rsidRDefault="00B71E45">
      <w:pPr>
        <w:jc w:val="both"/>
        <w:rPr>
          <w:rFonts w:ascii="Arial" w:hAnsi="Arial" w:cs="Arial"/>
        </w:rPr>
      </w:pPr>
    </w:p>
    <w:p w14:paraId="224544D2" w14:textId="77777777" w:rsidR="00B71E45" w:rsidRDefault="00B71E45">
      <w:pPr>
        <w:jc w:val="both"/>
        <w:rPr>
          <w:rFonts w:ascii="Arial" w:hAnsi="Arial" w:cs="Arial"/>
        </w:rPr>
      </w:pPr>
    </w:p>
    <w:p w14:paraId="566DEA54" w14:textId="77777777" w:rsidR="00B71E45" w:rsidRDefault="00B71E45">
      <w:pPr>
        <w:jc w:val="both"/>
        <w:rPr>
          <w:rFonts w:ascii="Arial" w:hAnsi="Arial" w:cs="Arial"/>
        </w:rPr>
      </w:pPr>
    </w:p>
    <w:p w14:paraId="51C381A4" w14:textId="77777777" w:rsidR="00B71E45" w:rsidRDefault="00B71E45">
      <w:pPr>
        <w:jc w:val="both"/>
        <w:rPr>
          <w:rFonts w:ascii="Arial" w:hAnsi="Arial" w:cs="Arial"/>
        </w:rPr>
      </w:pPr>
    </w:p>
    <w:p w14:paraId="54514459" w14:textId="77777777" w:rsidR="00B71E45" w:rsidRDefault="00B71E45">
      <w:pPr>
        <w:jc w:val="both"/>
        <w:rPr>
          <w:rFonts w:ascii="Arial" w:hAnsi="Arial" w:cs="Arial"/>
        </w:rPr>
      </w:pPr>
    </w:p>
    <w:p w14:paraId="4CB7E705" w14:textId="77777777" w:rsidR="00B71E45" w:rsidRDefault="00B71E45">
      <w:pPr>
        <w:jc w:val="both"/>
        <w:rPr>
          <w:rFonts w:ascii="Arial" w:hAnsi="Arial" w:cs="Arial"/>
        </w:rPr>
      </w:pPr>
    </w:p>
    <w:p w14:paraId="462678BE" w14:textId="77777777" w:rsidR="00B71E45" w:rsidRDefault="00B71E45">
      <w:pPr>
        <w:jc w:val="both"/>
        <w:rPr>
          <w:rFonts w:ascii="Arial" w:hAnsi="Arial" w:cs="Arial"/>
        </w:rPr>
      </w:pPr>
    </w:p>
    <w:p w14:paraId="4CF2E744" w14:textId="77777777" w:rsidR="00B71E45" w:rsidRDefault="00B71E45">
      <w:pPr>
        <w:jc w:val="both"/>
        <w:rPr>
          <w:rFonts w:ascii="Arial" w:hAnsi="Arial" w:cs="Arial"/>
        </w:rPr>
      </w:pPr>
    </w:p>
    <w:p w14:paraId="1D9EF82B" w14:textId="77777777" w:rsidR="00B71E45" w:rsidRDefault="00B71E45">
      <w:pPr>
        <w:jc w:val="both"/>
        <w:rPr>
          <w:rFonts w:ascii="Arial" w:hAnsi="Arial" w:cs="Arial"/>
        </w:rPr>
      </w:pPr>
    </w:p>
    <w:p w14:paraId="76A342A3" w14:textId="77777777" w:rsidR="00B71E45" w:rsidRDefault="00B71E45">
      <w:pPr>
        <w:jc w:val="both"/>
        <w:rPr>
          <w:rFonts w:ascii="Arial" w:hAnsi="Arial" w:cs="Arial"/>
        </w:rPr>
      </w:pPr>
    </w:p>
    <w:p w14:paraId="7040702E" w14:textId="77777777" w:rsidR="00B71E45" w:rsidRDefault="00B71E45">
      <w:pPr>
        <w:jc w:val="both"/>
        <w:rPr>
          <w:rFonts w:ascii="Arial" w:hAnsi="Arial" w:cs="Arial"/>
        </w:rPr>
      </w:pPr>
    </w:p>
    <w:p w14:paraId="731C9669"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12020" w14:textId="77777777" w:rsidR="005C6314" w:rsidRDefault="005C6314">
      <w:r>
        <w:separator/>
      </w:r>
    </w:p>
  </w:endnote>
  <w:endnote w:type="continuationSeparator" w:id="0">
    <w:p w14:paraId="3BA4872A"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5D4DA7AE" w14:textId="77777777">
      <w:trPr>
        <w:tblHeader/>
      </w:trPr>
      <w:tc>
        <w:tcPr>
          <w:tcW w:w="3513" w:type="dxa"/>
          <w:shd w:val="clear" w:color="auto" w:fill="66CCFF"/>
        </w:tcPr>
        <w:p w14:paraId="4B6D96FF"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4646A04F" w14:textId="5A2FB9CE" w:rsidR="00472B25" w:rsidRPr="00066897" w:rsidRDefault="004549CE">
          <w:pPr>
            <w:shd w:val="clear" w:color="auto" w:fill="66CCFF"/>
            <w:snapToGrid w:val="0"/>
            <w:jc w:val="center"/>
            <w:rPr>
              <w:rFonts w:ascii="Arial" w:hAnsi="Arial" w:cs="Arial"/>
              <w:b/>
              <w:bCs/>
              <w:sz w:val="18"/>
              <w:szCs w:val="18"/>
            </w:rPr>
          </w:pPr>
          <w:r w:rsidRPr="004549CE">
            <w:rPr>
              <w:rFonts w:ascii="Arial" w:hAnsi="Arial" w:cs="Arial"/>
              <w:b/>
              <w:i/>
              <w:iCs/>
              <w:color w:val="FF0000"/>
              <w:sz w:val="18"/>
              <w:szCs w:val="18"/>
            </w:rPr>
            <w:t>SC3074</w:t>
          </w:r>
        </w:p>
      </w:tc>
      <w:tc>
        <w:tcPr>
          <w:tcW w:w="900" w:type="dxa"/>
          <w:shd w:val="clear" w:color="auto" w:fill="66CCFF"/>
        </w:tcPr>
        <w:p w14:paraId="1E80D137"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4EE6EEA4"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0C5DE43F"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0909F020"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0726B6ED"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081FD" w14:textId="77777777" w:rsidR="005C6314" w:rsidRDefault="005C6314">
      <w:r>
        <w:separator/>
      </w:r>
    </w:p>
  </w:footnote>
  <w:footnote w:type="continuationSeparator" w:id="0">
    <w:p w14:paraId="3F240B57"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49CE"/>
    <w:rsid w:val="0045688F"/>
    <w:rsid w:val="00472B25"/>
    <w:rsid w:val="004A6D4B"/>
    <w:rsid w:val="004C221B"/>
    <w:rsid w:val="004E1134"/>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012835"/>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3.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4.xml><?xml version="1.0" encoding="utf-8"?>
<ds:datastoreItem xmlns:ds="http://schemas.openxmlformats.org/officeDocument/2006/customXml" ds:itemID="{2BAF2B82-348A-41F5-A5A3-43F3E114251A}">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5.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1234</Words>
  <Characters>6791</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8009</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Klara KOFI SAM</cp:lastModifiedBy>
  <cp:revision>4</cp:revision>
  <cp:lastPrinted>2016-03-31T08:52:00Z</cp:lastPrinted>
  <dcterms:created xsi:type="dcterms:W3CDTF">2019-04-03T13:41:00Z</dcterms:created>
  <dcterms:modified xsi:type="dcterms:W3CDTF">2025-10-22T19:16:00Z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